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1247" w:rsidRDefault="00FB7FEB" w:rsidP="00FB7FEB">
      <w:pPr>
        <w:pStyle w:val="Odstavecseseznamem"/>
        <w:numPr>
          <w:ilvl w:val="0"/>
          <w:numId w:val="44"/>
        </w:num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bookmarkStart w:id="0" w:name="_Hlk44313919"/>
      <w:bookmarkStart w:id="1" w:name="_Toc5898311"/>
      <w:bookmarkStart w:id="2" w:name="_Toc9427688"/>
      <w:r>
        <w:rPr>
          <w:rFonts w:ascii="Arial" w:eastAsia="Times New Roman" w:hAnsi="Arial" w:cs="Arial"/>
          <w:bCs/>
          <w:sz w:val="20"/>
          <w:szCs w:val="20"/>
          <w:lang w:eastAsia="cs-CZ"/>
        </w:rPr>
        <w:t>Kontrolní prohlídka</w:t>
      </w:r>
      <w:r>
        <w:rPr>
          <w:rFonts w:ascii="Arial" w:eastAsia="Times New Roman" w:hAnsi="Arial" w:cs="Arial"/>
          <w:bCs/>
          <w:sz w:val="20"/>
          <w:szCs w:val="20"/>
          <w:lang w:eastAsia="cs-CZ"/>
        </w:rPr>
        <w:tab/>
        <w:t>před zahájen</w:t>
      </w:r>
      <w:bookmarkStart w:id="3" w:name="_GoBack"/>
      <w:bookmarkEnd w:id="3"/>
      <w:r>
        <w:rPr>
          <w:rFonts w:ascii="Arial" w:eastAsia="Times New Roman" w:hAnsi="Arial" w:cs="Arial"/>
          <w:bCs/>
          <w:sz w:val="20"/>
          <w:szCs w:val="20"/>
          <w:lang w:eastAsia="cs-CZ"/>
        </w:rPr>
        <w:t>ím výkopových prací</w:t>
      </w:r>
    </w:p>
    <w:p w:rsidR="00FB7FEB" w:rsidRDefault="00FB7FEB" w:rsidP="00FB7FEB">
      <w:pPr>
        <w:pStyle w:val="Odstavecseseznamem"/>
        <w:numPr>
          <w:ilvl w:val="0"/>
          <w:numId w:val="44"/>
        </w:num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>
        <w:rPr>
          <w:rFonts w:ascii="Arial" w:eastAsia="Times New Roman" w:hAnsi="Arial" w:cs="Arial"/>
          <w:bCs/>
          <w:sz w:val="20"/>
          <w:szCs w:val="20"/>
          <w:lang w:eastAsia="cs-CZ"/>
        </w:rPr>
        <w:t>Kontrolní prohlídka</w:t>
      </w:r>
      <w:r>
        <w:rPr>
          <w:rFonts w:ascii="Arial" w:eastAsia="Times New Roman" w:hAnsi="Arial" w:cs="Arial"/>
          <w:bCs/>
          <w:sz w:val="20"/>
          <w:szCs w:val="20"/>
          <w:lang w:eastAsia="cs-CZ"/>
        </w:rPr>
        <w:tab/>
        <w:t>po uložení potrubí – vodovod + kanalizace (před zasypáním)</w:t>
      </w:r>
    </w:p>
    <w:p w:rsidR="00FB7FEB" w:rsidRPr="00FB7FEB" w:rsidRDefault="00FB7FEB" w:rsidP="00FB7FEB">
      <w:pPr>
        <w:pStyle w:val="Odstavecseseznamem"/>
        <w:numPr>
          <w:ilvl w:val="0"/>
          <w:numId w:val="44"/>
        </w:num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>
        <w:rPr>
          <w:rFonts w:ascii="Arial" w:eastAsia="Times New Roman" w:hAnsi="Arial" w:cs="Arial"/>
          <w:bCs/>
          <w:sz w:val="20"/>
          <w:szCs w:val="20"/>
          <w:lang w:eastAsia="cs-CZ"/>
        </w:rPr>
        <w:t>Kontrolní prohlídka</w:t>
      </w:r>
      <w:r>
        <w:rPr>
          <w:rFonts w:ascii="Arial" w:eastAsia="Times New Roman" w:hAnsi="Arial" w:cs="Arial"/>
          <w:bCs/>
          <w:sz w:val="20"/>
          <w:szCs w:val="20"/>
          <w:lang w:eastAsia="cs-CZ"/>
        </w:rPr>
        <w:tab/>
        <w:t>kolaudace</w:t>
      </w:r>
    </w:p>
    <w:bookmarkEnd w:id="0"/>
    <w:bookmarkEnd w:id="1"/>
    <w:bookmarkEnd w:id="2"/>
    <w:sectPr w:rsidR="00FB7FEB" w:rsidRPr="00FB7FEB" w:rsidSect="00F95BA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5020" w:rsidRDefault="00745020">
      <w:pPr>
        <w:spacing w:after="0" w:line="240" w:lineRule="auto"/>
      </w:pPr>
      <w:r>
        <w:separator/>
      </w:r>
    </w:p>
  </w:endnote>
  <w:endnote w:type="continuationSeparator" w:id="0">
    <w:p w:rsidR="00745020" w:rsidRDefault="007450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96337692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:rsidR="00745020" w:rsidRPr="00EE2D5A" w:rsidRDefault="00745020">
        <w:pPr>
          <w:pStyle w:val="Zpat"/>
          <w:jc w:val="center"/>
          <w:rPr>
            <w:rFonts w:ascii="Arial" w:hAnsi="Arial" w:cs="Arial"/>
            <w:sz w:val="16"/>
            <w:szCs w:val="16"/>
          </w:rPr>
        </w:pPr>
        <w:r w:rsidRPr="00EE2D5A">
          <w:rPr>
            <w:rFonts w:ascii="Arial" w:hAnsi="Arial" w:cs="Arial"/>
            <w:sz w:val="16"/>
            <w:szCs w:val="16"/>
          </w:rPr>
          <w:fldChar w:fldCharType="begin"/>
        </w:r>
        <w:r w:rsidRPr="00EE2D5A">
          <w:rPr>
            <w:rFonts w:ascii="Arial" w:hAnsi="Arial" w:cs="Arial"/>
            <w:sz w:val="16"/>
            <w:szCs w:val="16"/>
          </w:rPr>
          <w:instrText>PAGE   \* MERGEFORMAT</w:instrText>
        </w:r>
        <w:r w:rsidRPr="00EE2D5A">
          <w:rPr>
            <w:rFonts w:ascii="Arial" w:hAnsi="Arial" w:cs="Arial"/>
            <w:sz w:val="16"/>
            <w:szCs w:val="16"/>
          </w:rPr>
          <w:fldChar w:fldCharType="separate"/>
        </w:r>
        <w:r w:rsidR="00C21581">
          <w:rPr>
            <w:rFonts w:ascii="Arial" w:hAnsi="Arial" w:cs="Arial"/>
            <w:noProof/>
            <w:sz w:val="16"/>
            <w:szCs w:val="16"/>
          </w:rPr>
          <w:t>1</w:t>
        </w:r>
        <w:r w:rsidRPr="00EE2D5A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:rsidR="00745020" w:rsidRDefault="0074502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5020" w:rsidRDefault="00745020">
      <w:pPr>
        <w:spacing w:after="0" w:line="240" w:lineRule="auto"/>
      </w:pPr>
      <w:r>
        <w:separator/>
      </w:r>
    </w:p>
  </w:footnote>
  <w:footnote w:type="continuationSeparator" w:id="0">
    <w:p w:rsidR="00745020" w:rsidRDefault="007450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4259" w:rsidRDefault="00764259" w:rsidP="00C24B28">
    <w:pPr>
      <w:pStyle w:val="Zhlav"/>
      <w:rPr>
        <w:rFonts w:ascii="Arial" w:hAnsi="Arial" w:cs="Arial"/>
        <w:iCs/>
        <w:sz w:val="16"/>
      </w:rPr>
    </w:pPr>
    <w:r>
      <w:rPr>
        <w:rFonts w:ascii="Arial" w:hAnsi="Arial" w:cs="Arial"/>
        <w:iCs/>
        <w:sz w:val="16"/>
      </w:rPr>
      <w:t xml:space="preserve">PŘÍLOHA Č. </w:t>
    </w:r>
    <w:r w:rsidR="00234212">
      <w:rPr>
        <w:rFonts w:ascii="Arial" w:hAnsi="Arial" w:cs="Arial"/>
        <w:iCs/>
        <w:sz w:val="16"/>
      </w:rPr>
      <w:t>5</w:t>
    </w:r>
    <w:r w:rsidR="00C21581">
      <w:rPr>
        <w:rFonts w:ascii="Arial" w:hAnsi="Arial" w:cs="Arial"/>
        <w:iCs/>
        <w:sz w:val="16"/>
      </w:rPr>
      <w:t xml:space="preserve"> </w:t>
    </w:r>
    <w:r>
      <w:rPr>
        <w:rFonts w:ascii="Arial" w:hAnsi="Arial" w:cs="Arial"/>
        <w:iCs/>
        <w:sz w:val="16"/>
      </w:rPr>
      <w:t xml:space="preserve"> </w:t>
    </w:r>
  </w:p>
  <w:p w:rsidR="003131B9" w:rsidRDefault="003131B9" w:rsidP="003131B9">
    <w:pPr>
      <w:pStyle w:val="Zhlav"/>
      <w:spacing w:before="120"/>
      <w:rPr>
        <w:rFonts w:ascii="Arial" w:hAnsi="Arial" w:cs="Arial"/>
        <w:iCs/>
        <w:sz w:val="16"/>
      </w:rPr>
    </w:pPr>
    <w:r>
      <w:rPr>
        <w:rFonts w:ascii="Arial" w:hAnsi="Arial" w:cs="Arial"/>
        <w:iCs/>
        <w:sz w:val="16"/>
      </w:rPr>
      <w:t>KANALIZACE POD BOROVNÍKEM, BRNO-ŽEBETÍN</w:t>
    </w:r>
  </w:p>
  <w:p w:rsidR="003131B9" w:rsidRPr="00B90356" w:rsidRDefault="003131B9" w:rsidP="003131B9">
    <w:pPr>
      <w:pStyle w:val="Zhlav"/>
      <w:rPr>
        <w:rFonts w:ascii="Arial" w:hAnsi="Arial" w:cs="Arial"/>
        <w:iCs/>
        <w:caps/>
        <w:sz w:val="16"/>
      </w:rPr>
    </w:pPr>
    <w:proofErr w:type="gramStart"/>
    <w:r>
      <w:rPr>
        <w:rFonts w:ascii="Arial" w:hAnsi="Arial" w:cs="Arial"/>
        <w:iCs/>
        <w:sz w:val="16"/>
      </w:rPr>
      <w:t>K.Ú.</w:t>
    </w:r>
    <w:proofErr w:type="gramEnd"/>
    <w:r>
      <w:rPr>
        <w:rFonts w:ascii="Arial" w:hAnsi="Arial" w:cs="Arial"/>
        <w:iCs/>
        <w:sz w:val="16"/>
      </w:rPr>
      <w:t xml:space="preserve"> ŽEBĚTÍN</w:t>
    </w:r>
  </w:p>
  <w:p w:rsidR="00745020" w:rsidRPr="00B90356" w:rsidRDefault="007A6E6E" w:rsidP="00764259">
    <w:pPr>
      <w:pStyle w:val="Zhlav"/>
      <w:spacing w:before="120"/>
      <w:jc w:val="both"/>
      <w:rPr>
        <w:rFonts w:ascii="Arial" w:hAnsi="Arial" w:cs="Arial"/>
        <w:iCs/>
        <w:caps/>
        <w:sz w:val="16"/>
      </w:rPr>
    </w:pPr>
    <w:r w:rsidRPr="00EC2AE2">
      <w:rPr>
        <w:rFonts w:ascii="Arial" w:hAnsi="Arial" w:cs="Arial"/>
        <w:iCs/>
        <w:caps/>
        <w:sz w:val="16"/>
      </w:rPr>
      <w:t xml:space="preserve">Dokumentace pro </w:t>
    </w:r>
    <w:r>
      <w:rPr>
        <w:rFonts w:ascii="Arial" w:hAnsi="Arial" w:cs="Arial"/>
        <w:iCs/>
        <w:caps/>
        <w:sz w:val="16"/>
      </w:rPr>
      <w:t>SPOLEČNÉ ROZHODNUTÍ O UMÍSTĚNÍ STAVBY A VODOPRÁVNÍ ROZHODNUTÍ</w:t>
    </w:r>
    <w:r w:rsidR="00745020" w:rsidRPr="00B90356">
      <w:rPr>
        <w:rFonts w:ascii="Arial" w:hAnsi="Arial" w:cs="Arial"/>
        <w:iCs/>
        <w:caps/>
        <w:sz w:val="16"/>
      </w:rPr>
      <w:tab/>
    </w:r>
    <w:r>
      <w:rPr>
        <w:rFonts w:ascii="Arial" w:hAnsi="Arial" w:cs="Arial"/>
        <w:iCs/>
        <w:caps/>
        <w:sz w:val="16"/>
      </w:rPr>
      <w:t>ZÁŘÍ 2022</w:t>
    </w:r>
  </w:p>
  <w:p w:rsidR="00745020" w:rsidRDefault="00745020" w:rsidP="00F95BA4">
    <w:pPr>
      <w:pStyle w:val="Zhlav"/>
      <w:rPr>
        <w:rFonts w:ascii="Arial" w:hAnsi="Arial" w:cs="Arial"/>
        <w:i/>
        <w:sz w:val="16"/>
      </w:rPr>
    </w:pPr>
    <w:r>
      <w:rPr>
        <w:rFonts w:ascii="Arial" w:hAnsi="Arial" w:cs="Arial"/>
        <w:noProof/>
        <w:lang w:eastAsia="cs-CZ"/>
      </w:rPr>
      <mc:AlternateContent>
        <mc:Choice Requires="wps">
          <w:drawing>
            <wp:anchor distT="4294967294" distB="4294967294" distL="114300" distR="114300" simplePos="0" relativeHeight="251657728" behindDoc="1" locked="0" layoutInCell="1" allowOverlap="1" wp14:anchorId="131C8713" wp14:editId="48769BA6">
              <wp:simplePos x="0" y="0"/>
              <wp:positionH relativeFrom="column">
                <wp:posOffset>22860</wp:posOffset>
              </wp:positionH>
              <wp:positionV relativeFrom="paragraph">
                <wp:posOffset>26669</wp:posOffset>
              </wp:positionV>
              <wp:extent cx="5735320" cy="0"/>
              <wp:effectExtent l="0" t="0" r="17780" b="0"/>
              <wp:wrapNone/>
              <wp:docPr id="1" name="Přímá spojnic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35320" cy="0"/>
                      </a:xfrm>
                      <a:prstGeom prst="line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A7AD089" id="Přímá spojnice 2" o:spid="_x0000_s1026" style="position:absolute;z-index:-2516587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.8pt,2.1pt" to="453.4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" strokeweight=".26mm">
              <v:stroke joinstyle="miter"/>
            </v:line>
          </w:pict>
        </mc:Fallback>
      </mc:AlternateContent>
    </w:r>
  </w:p>
  <w:p w:rsidR="00745020" w:rsidRPr="008C2EF3" w:rsidRDefault="00745020" w:rsidP="00F95BA4">
    <w:pPr>
      <w:pStyle w:val="Zhlav"/>
      <w:rPr>
        <w:rFonts w:ascii="Arial" w:hAnsi="Arial" w:cs="Arial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singleLevel"/>
    <w:tmpl w:val="00000003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</w:rPr>
    </w:lvl>
  </w:abstractNum>
  <w:abstractNum w:abstractNumId="3" w15:restartNumberingAfterBreak="0">
    <w:nsid w:val="01C048D8"/>
    <w:multiLevelType w:val="hybridMultilevel"/>
    <w:tmpl w:val="5AB0809A"/>
    <w:lvl w:ilvl="0" w:tplc="15162B7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1FE1ED9"/>
    <w:multiLevelType w:val="hybridMultilevel"/>
    <w:tmpl w:val="A8C070B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0F3433"/>
    <w:multiLevelType w:val="hybridMultilevel"/>
    <w:tmpl w:val="8DBC0E8E"/>
    <w:lvl w:ilvl="0" w:tplc="D7B026F6">
      <w:start w:val="1"/>
      <w:numFmt w:val="decimal"/>
      <w:pStyle w:val="Normlnpodtren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4E0BBF"/>
    <w:multiLevelType w:val="hybridMultilevel"/>
    <w:tmpl w:val="3B6868D0"/>
    <w:lvl w:ilvl="0" w:tplc="BCE4F8A4">
      <w:numFmt w:val="bullet"/>
      <w:lvlText w:val="-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2523431"/>
    <w:multiLevelType w:val="multilevel"/>
    <w:tmpl w:val="336C30AA"/>
    <w:lvl w:ilvl="0">
      <w:start w:val="1"/>
      <w:numFmt w:val="lowerLetter"/>
      <w:lvlText w:val="%1)"/>
      <w:lvlJc w:val="left"/>
      <w:pPr>
        <w:ind w:left="528" w:hanging="244"/>
      </w:pPr>
      <w:rPr>
        <w:rFonts w:ascii="Arial" w:hAnsi="Arial" w:cs="Arial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15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6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8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8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49" w:hanging="1800"/>
      </w:pPr>
      <w:rPr>
        <w:rFonts w:hint="default"/>
      </w:rPr>
    </w:lvl>
  </w:abstractNum>
  <w:abstractNum w:abstractNumId="8" w15:restartNumberingAfterBreak="0">
    <w:nsid w:val="06BF6DD0"/>
    <w:multiLevelType w:val="hybridMultilevel"/>
    <w:tmpl w:val="88221318"/>
    <w:lvl w:ilvl="0" w:tplc="8EB2D568">
      <w:numFmt w:val="bullet"/>
      <w:lvlText w:val="-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7E22AFA"/>
    <w:multiLevelType w:val="hybridMultilevel"/>
    <w:tmpl w:val="D92E42E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6A6041"/>
    <w:multiLevelType w:val="hybridMultilevel"/>
    <w:tmpl w:val="2E7E03FC"/>
    <w:lvl w:ilvl="0" w:tplc="BCB2AB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36596D"/>
    <w:multiLevelType w:val="hybridMultilevel"/>
    <w:tmpl w:val="89F88750"/>
    <w:lvl w:ilvl="0" w:tplc="0244573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5F030A"/>
    <w:multiLevelType w:val="hybridMultilevel"/>
    <w:tmpl w:val="CA9080F8"/>
    <w:lvl w:ilvl="0" w:tplc="5EC4FF40">
      <w:start w:val="1"/>
      <w:numFmt w:val="upp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F2390F"/>
    <w:multiLevelType w:val="hybridMultilevel"/>
    <w:tmpl w:val="57049D9E"/>
    <w:lvl w:ilvl="0" w:tplc="09FEAC52">
      <w:numFmt w:val="bullet"/>
      <w:lvlText w:val="-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4A65AB"/>
    <w:multiLevelType w:val="hybridMultilevel"/>
    <w:tmpl w:val="48F42676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55D110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BFE7508"/>
    <w:multiLevelType w:val="hybridMultilevel"/>
    <w:tmpl w:val="BD82D8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E86A65"/>
    <w:multiLevelType w:val="hybridMultilevel"/>
    <w:tmpl w:val="F022F2B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413480"/>
    <w:multiLevelType w:val="hybridMultilevel"/>
    <w:tmpl w:val="751648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7C043E"/>
    <w:multiLevelType w:val="hybridMultilevel"/>
    <w:tmpl w:val="BA725E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CC685D"/>
    <w:multiLevelType w:val="hybridMultilevel"/>
    <w:tmpl w:val="35B60940"/>
    <w:lvl w:ilvl="0" w:tplc="9AC4F57C">
      <w:start w:val="80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805F8D"/>
    <w:multiLevelType w:val="hybridMultilevel"/>
    <w:tmpl w:val="2DB014B2"/>
    <w:lvl w:ilvl="0" w:tplc="6CF4353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482B39"/>
    <w:multiLevelType w:val="hybridMultilevel"/>
    <w:tmpl w:val="D484434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3532A9"/>
    <w:multiLevelType w:val="hybridMultilevel"/>
    <w:tmpl w:val="506826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54489D"/>
    <w:multiLevelType w:val="hybridMultilevel"/>
    <w:tmpl w:val="F7B4409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6508F5"/>
    <w:multiLevelType w:val="hybridMultilevel"/>
    <w:tmpl w:val="AD1EC6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972E1A"/>
    <w:multiLevelType w:val="hybridMultilevel"/>
    <w:tmpl w:val="70640954"/>
    <w:lvl w:ilvl="0" w:tplc="374E19B4">
      <w:numFmt w:val="bullet"/>
      <w:lvlText w:val="-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DF360B"/>
    <w:multiLevelType w:val="hybridMultilevel"/>
    <w:tmpl w:val="E38029D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E670FA"/>
    <w:multiLevelType w:val="hybridMultilevel"/>
    <w:tmpl w:val="FDF0769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B60D01"/>
    <w:multiLevelType w:val="hybridMultilevel"/>
    <w:tmpl w:val="1ECCB7BA"/>
    <w:lvl w:ilvl="0" w:tplc="06261B2E">
      <w:numFmt w:val="bullet"/>
      <w:lvlText w:val="-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5F0317"/>
    <w:multiLevelType w:val="hybridMultilevel"/>
    <w:tmpl w:val="8CCAAFE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AF1A1F"/>
    <w:multiLevelType w:val="multilevel"/>
    <w:tmpl w:val="7D0A7D9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94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2" w15:restartNumberingAfterBreak="0">
    <w:nsid w:val="73A147E9"/>
    <w:multiLevelType w:val="hybridMultilevel"/>
    <w:tmpl w:val="D284C91E"/>
    <w:lvl w:ilvl="0" w:tplc="8DF47074">
      <w:start w:val="1"/>
      <w:numFmt w:val="bullet"/>
      <w:lvlText w:val=""/>
      <w:lvlJc w:val="left"/>
      <w:pPr>
        <w:ind w:left="71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A539EA"/>
    <w:multiLevelType w:val="hybridMultilevel"/>
    <w:tmpl w:val="2104E46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292CE4"/>
    <w:multiLevelType w:val="hybridMultilevel"/>
    <w:tmpl w:val="B14E944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6221A6"/>
    <w:multiLevelType w:val="hybridMultilevel"/>
    <w:tmpl w:val="33B27B6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9652D2"/>
    <w:multiLevelType w:val="hybridMultilevel"/>
    <w:tmpl w:val="ED52F95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5A21C0"/>
    <w:multiLevelType w:val="hybridMultilevel"/>
    <w:tmpl w:val="883E1338"/>
    <w:lvl w:ilvl="0" w:tplc="66A0994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2A6819"/>
    <w:multiLevelType w:val="hybridMultilevel"/>
    <w:tmpl w:val="6D6090B2"/>
    <w:lvl w:ilvl="0" w:tplc="8DF47074">
      <w:start w:val="1"/>
      <w:numFmt w:val="bullet"/>
      <w:lvlText w:val=""/>
      <w:lvlJc w:val="left"/>
      <w:pPr>
        <w:ind w:left="71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39" w15:restartNumberingAfterBreak="0">
    <w:nsid w:val="7F831556"/>
    <w:multiLevelType w:val="hybridMultilevel"/>
    <w:tmpl w:val="3FCA857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CB4A59B4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"/>
  </w:num>
  <w:num w:numId="3">
    <w:abstractNumId w:val="20"/>
  </w:num>
  <w:num w:numId="4">
    <w:abstractNumId w:val="0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15"/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5"/>
  </w:num>
  <w:num w:numId="13">
    <w:abstractNumId w:val="38"/>
  </w:num>
  <w:num w:numId="14">
    <w:abstractNumId w:val="38"/>
  </w:num>
  <w:num w:numId="15">
    <w:abstractNumId w:val="38"/>
  </w:num>
  <w:num w:numId="16">
    <w:abstractNumId w:val="32"/>
  </w:num>
  <w:num w:numId="17">
    <w:abstractNumId w:val="36"/>
  </w:num>
  <w:num w:numId="18">
    <w:abstractNumId w:val="6"/>
  </w:num>
  <w:num w:numId="19">
    <w:abstractNumId w:val="33"/>
  </w:num>
  <w:num w:numId="20">
    <w:abstractNumId w:val="29"/>
  </w:num>
  <w:num w:numId="21">
    <w:abstractNumId w:val="17"/>
  </w:num>
  <w:num w:numId="22">
    <w:abstractNumId w:val="26"/>
  </w:num>
  <w:num w:numId="23">
    <w:abstractNumId w:val="24"/>
  </w:num>
  <w:num w:numId="24">
    <w:abstractNumId w:val="13"/>
  </w:num>
  <w:num w:numId="25">
    <w:abstractNumId w:val="28"/>
  </w:num>
  <w:num w:numId="26">
    <w:abstractNumId w:val="8"/>
  </w:num>
  <w:num w:numId="27">
    <w:abstractNumId w:val="34"/>
  </w:num>
  <w:num w:numId="28">
    <w:abstractNumId w:val="37"/>
  </w:num>
  <w:num w:numId="29">
    <w:abstractNumId w:val="9"/>
  </w:num>
  <w:num w:numId="30">
    <w:abstractNumId w:val="21"/>
  </w:num>
  <w:num w:numId="31">
    <w:abstractNumId w:val="35"/>
  </w:num>
  <w:num w:numId="32">
    <w:abstractNumId w:val="39"/>
  </w:num>
  <w:num w:numId="33">
    <w:abstractNumId w:val="30"/>
  </w:num>
  <w:num w:numId="34">
    <w:abstractNumId w:val="23"/>
  </w:num>
  <w:num w:numId="35">
    <w:abstractNumId w:val="22"/>
  </w:num>
  <w:num w:numId="36">
    <w:abstractNumId w:val="4"/>
  </w:num>
  <w:num w:numId="37">
    <w:abstractNumId w:val="18"/>
  </w:num>
  <w:num w:numId="38">
    <w:abstractNumId w:val="7"/>
  </w:num>
  <w:num w:numId="39">
    <w:abstractNumId w:val="3"/>
  </w:num>
  <w:num w:numId="40">
    <w:abstractNumId w:val="25"/>
  </w:num>
  <w:num w:numId="41">
    <w:abstractNumId w:val="19"/>
  </w:num>
  <w:num w:numId="42">
    <w:abstractNumId w:val="27"/>
  </w:num>
  <w:num w:numId="43">
    <w:abstractNumId w:val="14"/>
  </w:num>
  <w:num w:numId="4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5A7"/>
    <w:rsid w:val="00006B12"/>
    <w:rsid w:val="00012EA0"/>
    <w:rsid w:val="00014CE9"/>
    <w:rsid w:val="00014D64"/>
    <w:rsid w:val="00021A66"/>
    <w:rsid w:val="00022374"/>
    <w:rsid w:val="00044452"/>
    <w:rsid w:val="00055B45"/>
    <w:rsid w:val="00063278"/>
    <w:rsid w:val="00063826"/>
    <w:rsid w:val="00064CA8"/>
    <w:rsid w:val="00064FAA"/>
    <w:rsid w:val="00077F15"/>
    <w:rsid w:val="000840E0"/>
    <w:rsid w:val="000910F7"/>
    <w:rsid w:val="000B4728"/>
    <w:rsid w:val="000B589A"/>
    <w:rsid w:val="000C051C"/>
    <w:rsid w:val="000C188F"/>
    <w:rsid w:val="000D7370"/>
    <w:rsid w:val="000E1810"/>
    <w:rsid w:val="000E2D98"/>
    <w:rsid w:val="000E2F51"/>
    <w:rsid w:val="000E30B5"/>
    <w:rsid w:val="000E5B30"/>
    <w:rsid w:val="00115EEB"/>
    <w:rsid w:val="001243C6"/>
    <w:rsid w:val="00126F0E"/>
    <w:rsid w:val="00131CF8"/>
    <w:rsid w:val="001418C3"/>
    <w:rsid w:val="001535C3"/>
    <w:rsid w:val="001542EB"/>
    <w:rsid w:val="00155353"/>
    <w:rsid w:val="00155AA4"/>
    <w:rsid w:val="00161CE2"/>
    <w:rsid w:val="00172382"/>
    <w:rsid w:val="00173C10"/>
    <w:rsid w:val="00183931"/>
    <w:rsid w:val="00184301"/>
    <w:rsid w:val="00185CBF"/>
    <w:rsid w:val="0019003E"/>
    <w:rsid w:val="001A18C6"/>
    <w:rsid w:val="001A2ECF"/>
    <w:rsid w:val="001A5994"/>
    <w:rsid w:val="001A7308"/>
    <w:rsid w:val="001B16C4"/>
    <w:rsid w:val="001B59E7"/>
    <w:rsid w:val="001C3112"/>
    <w:rsid w:val="001C77F7"/>
    <w:rsid w:val="001D1064"/>
    <w:rsid w:val="001D52F4"/>
    <w:rsid w:val="001E502E"/>
    <w:rsid w:val="00200C6F"/>
    <w:rsid w:val="00205DA1"/>
    <w:rsid w:val="00205FB7"/>
    <w:rsid w:val="00207A90"/>
    <w:rsid w:val="002104AD"/>
    <w:rsid w:val="0021281A"/>
    <w:rsid w:val="00223907"/>
    <w:rsid w:val="00234212"/>
    <w:rsid w:val="002637D3"/>
    <w:rsid w:val="002A3A84"/>
    <w:rsid w:val="002A3DE5"/>
    <w:rsid w:val="002A509B"/>
    <w:rsid w:val="002A73D2"/>
    <w:rsid w:val="002B1E47"/>
    <w:rsid w:val="002B2788"/>
    <w:rsid w:val="002B4465"/>
    <w:rsid w:val="002C6A1F"/>
    <w:rsid w:val="002D097D"/>
    <w:rsid w:val="002E2644"/>
    <w:rsid w:val="002E3474"/>
    <w:rsid w:val="002E35F2"/>
    <w:rsid w:val="002E3BAF"/>
    <w:rsid w:val="002F1BFA"/>
    <w:rsid w:val="002F45E0"/>
    <w:rsid w:val="002F6705"/>
    <w:rsid w:val="00302AFF"/>
    <w:rsid w:val="00304D90"/>
    <w:rsid w:val="00307C13"/>
    <w:rsid w:val="003131B9"/>
    <w:rsid w:val="00313893"/>
    <w:rsid w:val="00326F5A"/>
    <w:rsid w:val="00327C67"/>
    <w:rsid w:val="00333ADA"/>
    <w:rsid w:val="00341310"/>
    <w:rsid w:val="00341389"/>
    <w:rsid w:val="00345445"/>
    <w:rsid w:val="003503A4"/>
    <w:rsid w:val="0035551C"/>
    <w:rsid w:val="00365FC1"/>
    <w:rsid w:val="00370826"/>
    <w:rsid w:val="00371247"/>
    <w:rsid w:val="00374846"/>
    <w:rsid w:val="00377A2B"/>
    <w:rsid w:val="00381B9E"/>
    <w:rsid w:val="00384311"/>
    <w:rsid w:val="003B2121"/>
    <w:rsid w:val="003B55A4"/>
    <w:rsid w:val="003C1850"/>
    <w:rsid w:val="003C2425"/>
    <w:rsid w:val="003D0DBC"/>
    <w:rsid w:val="00400522"/>
    <w:rsid w:val="00401199"/>
    <w:rsid w:val="00404BE3"/>
    <w:rsid w:val="0040564C"/>
    <w:rsid w:val="00410D18"/>
    <w:rsid w:val="0043099B"/>
    <w:rsid w:val="00431575"/>
    <w:rsid w:val="004318E3"/>
    <w:rsid w:val="004425E8"/>
    <w:rsid w:val="00442A0F"/>
    <w:rsid w:val="00463D0B"/>
    <w:rsid w:val="00463F5C"/>
    <w:rsid w:val="00472B8E"/>
    <w:rsid w:val="00485E01"/>
    <w:rsid w:val="004860BA"/>
    <w:rsid w:val="00493FD4"/>
    <w:rsid w:val="004A403E"/>
    <w:rsid w:val="004B1206"/>
    <w:rsid w:val="004B7CB4"/>
    <w:rsid w:val="004C0226"/>
    <w:rsid w:val="004C23F0"/>
    <w:rsid w:val="004C7DC8"/>
    <w:rsid w:val="004D08E6"/>
    <w:rsid w:val="004D621C"/>
    <w:rsid w:val="004E27C3"/>
    <w:rsid w:val="004F365D"/>
    <w:rsid w:val="004F36E5"/>
    <w:rsid w:val="004F50AC"/>
    <w:rsid w:val="00511162"/>
    <w:rsid w:val="00534B15"/>
    <w:rsid w:val="00535C90"/>
    <w:rsid w:val="005539DD"/>
    <w:rsid w:val="0057255C"/>
    <w:rsid w:val="00573103"/>
    <w:rsid w:val="005C086A"/>
    <w:rsid w:val="005C154F"/>
    <w:rsid w:val="005D597A"/>
    <w:rsid w:val="005E5CC1"/>
    <w:rsid w:val="005E7699"/>
    <w:rsid w:val="005F6FE9"/>
    <w:rsid w:val="00606EB1"/>
    <w:rsid w:val="0061315D"/>
    <w:rsid w:val="00640930"/>
    <w:rsid w:val="00642CB1"/>
    <w:rsid w:val="00672E70"/>
    <w:rsid w:val="00686D73"/>
    <w:rsid w:val="00690D51"/>
    <w:rsid w:val="006913DC"/>
    <w:rsid w:val="006A31F6"/>
    <w:rsid w:val="006A7426"/>
    <w:rsid w:val="006B0902"/>
    <w:rsid w:val="006B629A"/>
    <w:rsid w:val="006C0837"/>
    <w:rsid w:val="006C5713"/>
    <w:rsid w:val="006F4D02"/>
    <w:rsid w:val="007127A6"/>
    <w:rsid w:val="007147FF"/>
    <w:rsid w:val="00725127"/>
    <w:rsid w:val="00726866"/>
    <w:rsid w:val="00745020"/>
    <w:rsid w:val="00751DD2"/>
    <w:rsid w:val="0076097B"/>
    <w:rsid w:val="00764259"/>
    <w:rsid w:val="007908FA"/>
    <w:rsid w:val="007934E7"/>
    <w:rsid w:val="007A068E"/>
    <w:rsid w:val="007A1582"/>
    <w:rsid w:val="007A6E6E"/>
    <w:rsid w:val="007B4CDB"/>
    <w:rsid w:val="007C15B2"/>
    <w:rsid w:val="007C22B8"/>
    <w:rsid w:val="007C479F"/>
    <w:rsid w:val="007E3DDD"/>
    <w:rsid w:val="007F02F7"/>
    <w:rsid w:val="007F214A"/>
    <w:rsid w:val="007F4AA6"/>
    <w:rsid w:val="008044D6"/>
    <w:rsid w:val="008070DE"/>
    <w:rsid w:val="00810167"/>
    <w:rsid w:val="00810327"/>
    <w:rsid w:val="00815038"/>
    <w:rsid w:val="008223C9"/>
    <w:rsid w:val="00823CAE"/>
    <w:rsid w:val="00834C6C"/>
    <w:rsid w:val="00840776"/>
    <w:rsid w:val="008413C6"/>
    <w:rsid w:val="00863125"/>
    <w:rsid w:val="00872455"/>
    <w:rsid w:val="00892915"/>
    <w:rsid w:val="008A24EC"/>
    <w:rsid w:val="008A6C88"/>
    <w:rsid w:val="008B4247"/>
    <w:rsid w:val="008B7401"/>
    <w:rsid w:val="008C01DB"/>
    <w:rsid w:val="008C6324"/>
    <w:rsid w:val="008D09EE"/>
    <w:rsid w:val="008D72B4"/>
    <w:rsid w:val="008E6867"/>
    <w:rsid w:val="008F4F18"/>
    <w:rsid w:val="00901145"/>
    <w:rsid w:val="00904619"/>
    <w:rsid w:val="00925A93"/>
    <w:rsid w:val="00940444"/>
    <w:rsid w:val="00940617"/>
    <w:rsid w:val="00946303"/>
    <w:rsid w:val="00952F89"/>
    <w:rsid w:val="009602A4"/>
    <w:rsid w:val="00960EDC"/>
    <w:rsid w:val="0096491B"/>
    <w:rsid w:val="00967E62"/>
    <w:rsid w:val="0098424A"/>
    <w:rsid w:val="00985E15"/>
    <w:rsid w:val="009A3215"/>
    <w:rsid w:val="009A4112"/>
    <w:rsid w:val="009B5E9C"/>
    <w:rsid w:val="009C118B"/>
    <w:rsid w:val="009D1231"/>
    <w:rsid w:val="009E5B17"/>
    <w:rsid w:val="009E6CCC"/>
    <w:rsid w:val="009E7475"/>
    <w:rsid w:val="00A04495"/>
    <w:rsid w:val="00A079D3"/>
    <w:rsid w:val="00A07A81"/>
    <w:rsid w:val="00A168CE"/>
    <w:rsid w:val="00A16A03"/>
    <w:rsid w:val="00A232B7"/>
    <w:rsid w:val="00A31EA9"/>
    <w:rsid w:val="00A3591F"/>
    <w:rsid w:val="00A468B7"/>
    <w:rsid w:val="00A52D2F"/>
    <w:rsid w:val="00A5473D"/>
    <w:rsid w:val="00A644F0"/>
    <w:rsid w:val="00A657D8"/>
    <w:rsid w:val="00A97F24"/>
    <w:rsid w:val="00AA2CDA"/>
    <w:rsid w:val="00AB4FF3"/>
    <w:rsid w:val="00AB6265"/>
    <w:rsid w:val="00AB75B6"/>
    <w:rsid w:val="00AB7B11"/>
    <w:rsid w:val="00AC15A7"/>
    <w:rsid w:val="00AD243C"/>
    <w:rsid w:val="00AD448B"/>
    <w:rsid w:val="00AD4D9C"/>
    <w:rsid w:val="00AD6497"/>
    <w:rsid w:val="00AE2CD5"/>
    <w:rsid w:val="00AF0B14"/>
    <w:rsid w:val="00B04632"/>
    <w:rsid w:val="00B078CA"/>
    <w:rsid w:val="00B112F6"/>
    <w:rsid w:val="00B120D4"/>
    <w:rsid w:val="00B12143"/>
    <w:rsid w:val="00B13632"/>
    <w:rsid w:val="00B16490"/>
    <w:rsid w:val="00B208E5"/>
    <w:rsid w:val="00B2431A"/>
    <w:rsid w:val="00B25B56"/>
    <w:rsid w:val="00B26AF0"/>
    <w:rsid w:val="00B4228D"/>
    <w:rsid w:val="00B4365E"/>
    <w:rsid w:val="00B54D8F"/>
    <w:rsid w:val="00B563DD"/>
    <w:rsid w:val="00B71DB5"/>
    <w:rsid w:val="00B72098"/>
    <w:rsid w:val="00B759EC"/>
    <w:rsid w:val="00B82DFF"/>
    <w:rsid w:val="00B9435E"/>
    <w:rsid w:val="00BC6776"/>
    <w:rsid w:val="00BE52B8"/>
    <w:rsid w:val="00BF5CA0"/>
    <w:rsid w:val="00C21581"/>
    <w:rsid w:val="00C22505"/>
    <w:rsid w:val="00C24B28"/>
    <w:rsid w:val="00C2589E"/>
    <w:rsid w:val="00C27D0D"/>
    <w:rsid w:val="00C33163"/>
    <w:rsid w:val="00C35508"/>
    <w:rsid w:val="00C564E3"/>
    <w:rsid w:val="00C74100"/>
    <w:rsid w:val="00C7682B"/>
    <w:rsid w:val="00C96FE4"/>
    <w:rsid w:val="00CB1A1C"/>
    <w:rsid w:val="00CB1CAD"/>
    <w:rsid w:val="00CB59CE"/>
    <w:rsid w:val="00CC3837"/>
    <w:rsid w:val="00CC648B"/>
    <w:rsid w:val="00CE25BA"/>
    <w:rsid w:val="00CF258F"/>
    <w:rsid w:val="00CF656B"/>
    <w:rsid w:val="00D00EA4"/>
    <w:rsid w:val="00D053DC"/>
    <w:rsid w:val="00D071C9"/>
    <w:rsid w:val="00D304C4"/>
    <w:rsid w:val="00D33010"/>
    <w:rsid w:val="00D51A3B"/>
    <w:rsid w:val="00D54A15"/>
    <w:rsid w:val="00D66AD9"/>
    <w:rsid w:val="00D778B5"/>
    <w:rsid w:val="00D77F25"/>
    <w:rsid w:val="00D85868"/>
    <w:rsid w:val="00DA7BF8"/>
    <w:rsid w:val="00DC0723"/>
    <w:rsid w:val="00DD5E2F"/>
    <w:rsid w:val="00DE6237"/>
    <w:rsid w:val="00DF130B"/>
    <w:rsid w:val="00E1106E"/>
    <w:rsid w:val="00E11BCD"/>
    <w:rsid w:val="00E1637D"/>
    <w:rsid w:val="00E207A7"/>
    <w:rsid w:val="00E22163"/>
    <w:rsid w:val="00E33780"/>
    <w:rsid w:val="00E3488D"/>
    <w:rsid w:val="00E53F0D"/>
    <w:rsid w:val="00E5724B"/>
    <w:rsid w:val="00E7251F"/>
    <w:rsid w:val="00E86B24"/>
    <w:rsid w:val="00E95E57"/>
    <w:rsid w:val="00EB04B1"/>
    <w:rsid w:val="00EB115F"/>
    <w:rsid w:val="00EB2D33"/>
    <w:rsid w:val="00ED27CD"/>
    <w:rsid w:val="00ED2F4E"/>
    <w:rsid w:val="00ED30EF"/>
    <w:rsid w:val="00ED5DE2"/>
    <w:rsid w:val="00ED6E08"/>
    <w:rsid w:val="00EF5281"/>
    <w:rsid w:val="00F115AF"/>
    <w:rsid w:val="00F11D13"/>
    <w:rsid w:val="00F157F0"/>
    <w:rsid w:val="00F15EBE"/>
    <w:rsid w:val="00F23640"/>
    <w:rsid w:val="00F240ED"/>
    <w:rsid w:val="00F31B6D"/>
    <w:rsid w:val="00F34AAB"/>
    <w:rsid w:val="00F35FED"/>
    <w:rsid w:val="00F36EFF"/>
    <w:rsid w:val="00F37457"/>
    <w:rsid w:val="00F429B8"/>
    <w:rsid w:val="00F54AEC"/>
    <w:rsid w:val="00F56FFD"/>
    <w:rsid w:val="00F60C9E"/>
    <w:rsid w:val="00F63A89"/>
    <w:rsid w:val="00F65861"/>
    <w:rsid w:val="00F6620C"/>
    <w:rsid w:val="00F8715E"/>
    <w:rsid w:val="00F95BA4"/>
    <w:rsid w:val="00F95F83"/>
    <w:rsid w:val="00FB0FC2"/>
    <w:rsid w:val="00FB39A5"/>
    <w:rsid w:val="00FB7FEB"/>
    <w:rsid w:val="00FC0429"/>
    <w:rsid w:val="00FC0E68"/>
    <w:rsid w:val="00FC1EC1"/>
    <w:rsid w:val="00FC4FC2"/>
    <w:rsid w:val="00FC61E4"/>
    <w:rsid w:val="00FD2144"/>
    <w:rsid w:val="00FD4E94"/>
    <w:rsid w:val="00FD6568"/>
    <w:rsid w:val="00FE2EEA"/>
    <w:rsid w:val="00FF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D565BB"/>
  <w15:docId w15:val="{FF41C992-DC09-42F2-9C25-C93A27B8F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C15A7"/>
    <w:pPr>
      <w:spacing w:after="200" w:line="27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AC15A7"/>
    <w:pPr>
      <w:keepNext/>
      <w:keepLines/>
      <w:spacing w:before="480" w:after="0"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2E70"/>
    <w:pPr>
      <w:keepNext/>
      <w:keepLines/>
      <w:spacing w:after="0" w:line="240" w:lineRule="auto"/>
      <w:outlineLvl w:val="1"/>
    </w:pPr>
    <w:rPr>
      <w:rFonts w:ascii="Arial" w:eastAsiaTheme="majorEastAsia" w:hAnsi="Arial" w:cstheme="majorBidi"/>
      <w:b/>
      <w:sz w:val="20"/>
      <w:szCs w:val="20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54AEC"/>
    <w:pPr>
      <w:keepNext/>
      <w:keepLines/>
      <w:spacing w:before="120" w:after="0" w:line="240" w:lineRule="auto"/>
      <w:ind w:left="284" w:hanging="284"/>
      <w:jc w:val="both"/>
      <w:outlineLvl w:val="2"/>
    </w:pPr>
    <w:rPr>
      <w:rFonts w:ascii="Arial" w:eastAsiaTheme="majorEastAsia" w:hAnsi="Arial" w:cstheme="majorBidi"/>
      <w:b/>
      <w:bCs/>
      <w:sz w:val="20"/>
      <w:szCs w:val="20"/>
    </w:rPr>
  </w:style>
  <w:style w:type="paragraph" w:styleId="Nadpis4">
    <w:name w:val="heading 4"/>
    <w:basedOn w:val="Normln"/>
    <w:next w:val="Normln"/>
    <w:link w:val="Nadpis4Char"/>
    <w:unhideWhenUsed/>
    <w:qFormat/>
    <w:rsid w:val="0061315D"/>
    <w:pPr>
      <w:keepNext/>
      <w:keepLines/>
      <w:widowControl w:val="0"/>
      <w:autoSpaceDE w:val="0"/>
      <w:autoSpaceDN w:val="0"/>
      <w:adjustRightInd w:val="0"/>
      <w:spacing w:before="120" w:after="0" w:line="240" w:lineRule="auto"/>
      <w:jc w:val="both"/>
      <w:outlineLvl w:val="3"/>
    </w:pPr>
    <w:rPr>
      <w:rFonts w:ascii="Arial" w:eastAsia="Times New Roman" w:hAnsi="Arial" w:cs="Times New Roman"/>
      <w:b/>
      <w:bCs/>
      <w:iCs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C15A7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rsid w:val="00672E70"/>
    <w:rPr>
      <w:rFonts w:ascii="Arial" w:eastAsiaTheme="majorEastAsia" w:hAnsi="Arial" w:cstheme="majorBidi"/>
      <w:b/>
      <w:sz w:val="20"/>
      <w:szCs w:val="20"/>
    </w:rPr>
  </w:style>
  <w:style w:type="character" w:customStyle="1" w:styleId="Nadpis3Char">
    <w:name w:val="Nadpis 3 Char"/>
    <w:basedOn w:val="Standardnpsmoodstavce"/>
    <w:link w:val="Nadpis3"/>
    <w:uiPriority w:val="9"/>
    <w:rsid w:val="00F54AEC"/>
    <w:rPr>
      <w:rFonts w:ascii="Arial" w:eastAsiaTheme="majorEastAsia" w:hAnsi="Arial" w:cstheme="majorBidi"/>
      <w:b/>
      <w:bCs/>
      <w:sz w:val="20"/>
      <w:szCs w:val="20"/>
    </w:rPr>
  </w:style>
  <w:style w:type="character" w:customStyle="1" w:styleId="Nadpis4Char">
    <w:name w:val="Nadpis 4 Char"/>
    <w:basedOn w:val="Standardnpsmoodstavce"/>
    <w:link w:val="Nadpis4"/>
    <w:rsid w:val="0061315D"/>
    <w:rPr>
      <w:rFonts w:ascii="Arial" w:eastAsia="Times New Roman" w:hAnsi="Arial" w:cs="Times New Roman"/>
      <w:b/>
      <w:bCs/>
      <w:iCs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AC15A7"/>
    <w:rPr>
      <w:color w:val="0563C1" w:themeColor="hyperlink"/>
      <w:u w:val="single"/>
    </w:rPr>
  </w:style>
  <w:style w:type="paragraph" w:styleId="Zhlav">
    <w:name w:val="header"/>
    <w:basedOn w:val="Normln"/>
    <w:link w:val="ZhlavChar"/>
    <w:unhideWhenUsed/>
    <w:rsid w:val="00AC15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AC15A7"/>
  </w:style>
  <w:style w:type="paragraph" w:styleId="Zpat">
    <w:name w:val="footer"/>
    <w:basedOn w:val="Normln"/>
    <w:link w:val="ZpatChar"/>
    <w:uiPriority w:val="99"/>
    <w:unhideWhenUsed/>
    <w:rsid w:val="00AC15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C15A7"/>
  </w:style>
  <w:style w:type="paragraph" w:customStyle="1" w:styleId="Style1">
    <w:name w:val="Style 1"/>
    <w:uiPriority w:val="99"/>
    <w:rsid w:val="00AC15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cs-CZ"/>
    </w:rPr>
  </w:style>
  <w:style w:type="character" w:customStyle="1" w:styleId="Standardnpsmoodstavce1">
    <w:name w:val="Standardní písmo odstavce1"/>
    <w:rsid w:val="00AC15A7"/>
  </w:style>
  <w:style w:type="paragraph" w:customStyle="1" w:styleId="Default">
    <w:name w:val="Default"/>
    <w:rsid w:val="00AC15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">
    <w:name w:val="Body Text"/>
    <w:basedOn w:val="Normln"/>
    <w:link w:val="ZkladntextChar"/>
    <w:semiHidden/>
    <w:rsid w:val="00AC15A7"/>
    <w:pPr>
      <w:suppressAutoHyphens/>
      <w:spacing w:after="0" w:line="240" w:lineRule="auto"/>
    </w:pPr>
    <w:rPr>
      <w:rFonts w:ascii="Times" w:eastAsia="Times New Roman" w:hAnsi="Times" w:cs="Times New Roman"/>
      <w:sz w:val="20"/>
      <w:szCs w:val="20"/>
      <w:lang w:val="en-GB"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AC15A7"/>
    <w:rPr>
      <w:rFonts w:ascii="Times" w:eastAsia="Times New Roman" w:hAnsi="Times" w:cs="Times New Roman"/>
      <w:sz w:val="20"/>
      <w:szCs w:val="20"/>
      <w:lang w:val="en-GB" w:eastAsia="ar-SA"/>
    </w:rPr>
  </w:style>
  <w:style w:type="character" w:customStyle="1" w:styleId="CharacterStyle1">
    <w:name w:val="Character Style 1"/>
    <w:uiPriority w:val="99"/>
    <w:qFormat/>
    <w:rsid w:val="00AC15A7"/>
    <w:rPr>
      <w:sz w:val="24"/>
    </w:rPr>
  </w:style>
  <w:style w:type="paragraph" w:customStyle="1" w:styleId="Style3">
    <w:name w:val="Style 3"/>
    <w:rsid w:val="00AC15A7"/>
    <w:pPr>
      <w:widowControl w:val="0"/>
      <w:suppressAutoHyphens/>
      <w:autoSpaceDE w:val="0"/>
      <w:autoSpaceDN w:val="0"/>
      <w:spacing w:after="0" w:line="288" w:lineRule="auto"/>
      <w:ind w:left="864"/>
      <w:textAlignment w:val="baseline"/>
    </w:pPr>
    <w:rPr>
      <w:rFonts w:ascii="Times New Roman" w:eastAsia="Times New Roman" w:hAnsi="Times New Roman" w:cs="Times New Roman"/>
      <w:sz w:val="24"/>
      <w:szCs w:val="24"/>
      <w:lang w:val="en-US" w:eastAsia="cs-CZ"/>
    </w:rPr>
  </w:style>
  <w:style w:type="paragraph" w:customStyle="1" w:styleId="Textodstavce">
    <w:name w:val="Text odstavce"/>
    <w:basedOn w:val="Normln"/>
    <w:rsid w:val="00AC15A7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AC15A7"/>
    <w:pPr>
      <w:numPr>
        <w:ilvl w:val="2"/>
        <w:numId w:val="1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AC15A7"/>
    <w:pPr>
      <w:numPr>
        <w:ilvl w:val="1"/>
        <w:numId w:val="1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AC15A7"/>
    <w:pPr>
      <w:ind w:left="720"/>
      <w:contextualSpacing/>
    </w:pPr>
  </w:style>
  <w:style w:type="paragraph" w:customStyle="1" w:styleId="Style2">
    <w:name w:val="Style 2"/>
    <w:uiPriority w:val="99"/>
    <w:qFormat/>
    <w:rsid w:val="00AC15A7"/>
    <w:pPr>
      <w:widowControl w:val="0"/>
      <w:autoSpaceDE w:val="0"/>
      <w:autoSpaceDN w:val="0"/>
      <w:spacing w:after="0" w:line="290" w:lineRule="auto"/>
      <w:ind w:left="1296" w:hanging="432"/>
    </w:pPr>
    <w:rPr>
      <w:rFonts w:ascii="Times New Roman" w:eastAsia="Times New Roman" w:hAnsi="Times New Roman" w:cs="Times New Roman"/>
      <w:sz w:val="24"/>
      <w:szCs w:val="24"/>
      <w:lang w:val="en-US"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C15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15A7"/>
    <w:rPr>
      <w:rFonts w:ascii="Tahoma" w:hAnsi="Tahoma" w:cs="Tahoma"/>
      <w:sz w:val="16"/>
      <w:szCs w:val="16"/>
    </w:rPr>
  </w:style>
  <w:style w:type="paragraph" w:customStyle="1" w:styleId="Tabulka">
    <w:name w:val="Tabulka"/>
    <w:basedOn w:val="Normln"/>
    <w:rsid w:val="00AC15A7"/>
    <w:pPr>
      <w:spacing w:before="60" w:after="60" w:line="240" w:lineRule="atLeast"/>
      <w:jc w:val="both"/>
    </w:pPr>
    <w:rPr>
      <w:rFonts w:ascii="Arial" w:eastAsia="Times New Roman" w:hAnsi="Arial" w:cs="Times New Roman"/>
      <w:szCs w:val="20"/>
      <w:lang w:eastAsia="cs-CZ"/>
    </w:rPr>
  </w:style>
  <w:style w:type="paragraph" w:customStyle="1" w:styleId="TPOOdstavec">
    <w:name w:val="TPO Odstavec"/>
    <w:basedOn w:val="Normln"/>
    <w:link w:val="TPOOdstavecChar"/>
    <w:qFormat/>
    <w:rsid w:val="00AC15A7"/>
    <w:pPr>
      <w:spacing w:before="120" w:after="240" w:line="240" w:lineRule="auto"/>
      <w:ind w:firstLine="709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POOdstavecChar">
    <w:name w:val="TPO Odstavec Char"/>
    <w:link w:val="TPOOdstavec"/>
    <w:rsid w:val="00AC15A7"/>
    <w:rPr>
      <w:rFonts w:ascii="Calibri" w:eastAsia="Times New Roman" w:hAnsi="Calibri" w:cs="Times New Roman"/>
      <w:szCs w:val="20"/>
      <w:lang w:eastAsia="cs-CZ"/>
    </w:rPr>
  </w:style>
  <w:style w:type="paragraph" w:styleId="Bezmezer">
    <w:name w:val="No Spacing"/>
    <w:link w:val="BezmezerChar"/>
    <w:uiPriority w:val="1"/>
    <w:qFormat/>
    <w:rsid w:val="00F35FED"/>
    <w:pPr>
      <w:spacing w:before="120" w:after="0" w:line="240" w:lineRule="auto"/>
      <w:jc w:val="both"/>
    </w:pPr>
    <w:rPr>
      <w:rFonts w:ascii="Arial" w:hAnsi="Arial"/>
      <w:bCs/>
      <w:sz w:val="20"/>
      <w:szCs w:val="20"/>
      <w:lang w:eastAsia="cs-CZ"/>
    </w:rPr>
  </w:style>
  <w:style w:type="paragraph" w:customStyle="1" w:styleId="Bezmezer1">
    <w:name w:val="Bez mezer1"/>
    <w:rsid w:val="00AC15A7"/>
    <w:pPr>
      <w:suppressAutoHyphens/>
      <w:spacing w:after="0" w:line="100" w:lineRule="atLeast"/>
    </w:pPr>
    <w:rPr>
      <w:rFonts w:ascii="Calibri" w:eastAsia="SimSun" w:hAnsi="Calibri" w:cs="Calibri"/>
      <w:kern w:val="1"/>
      <w:lang w:eastAsia="ar-SA"/>
    </w:rPr>
  </w:style>
  <w:style w:type="character" w:customStyle="1" w:styleId="BezmezerChar">
    <w:name w:val="Bez mezer Char"/>
    <w:link w:val="Bezmezer"/>
    <w:uiPriority w:val="1"/>
    <w:locked/>
    <w:rsid w:val="00F35FED"/>
    <w:rPr>
      <w:rFonts w:ascii="Arial" w:hAnsi="Arial"/>
      <w:bCs/>
      <w:sz w:val="20"/>
      <w:szCs w:val="20"/>
      <w:lang w:eastAsia="cs-CZ"/>
    </w:rPr>
  </w:style>
  <w:style w:type="character" w:customStyle="1" w:styleId="NormlnpodtrenChar">
    <w:name w:val="Normální podtržený Char"/>
    <w:basedOn w:val="Standardnpsmoodstavce"/>
    <w:link w:val="Normlnpodtren"/>
    <w:qFormat/>
    <w:locked/>
    <w:rsid w:val="00AC15A7"/>
    <w:rPr>
      <w:rFonts w:ascii="Arial" w:hAnsi="Arial" w:cs="Arial"/>
      <w:b/>
      <w:shd w:val="clear" w:color="auto" w:fill="FFFFFF"/>
    </w:rPr>
  </w:style>
  <w:style w:type="paragraph" w:customStyle="1" w:styleId="Normlnpodtren">
    <w:name w:val="Normální podtržený"/>
    <w:basedOn w:val="Normln"/>
    <w:link w:val="NormlnpodtrenChar"/>
    <w:autoRedefine/>
    <w:qFormat/>
    <w:rsid w:val="00AC15A7"/>
    <w:pPr>
      <w:numPr>
        <w:numId w:val="5"/>
      </w:numPr>
      <w:shd w:val="clear" w:color="auto" w:fill="FFFFFF"/>
      <w:spacing w:after="0" w:line="240" w:lineRule="auto"/>
      <w:jc w:val="both"/>
    </w:pPr>
    <w:rPr>
      <w:rFonts w:ascii="Arial" w:hAnsi="Arial" w:cs="Arial"/>
      <w:b/>
    </w:rPr>
  </w:style>
  <w:style w:type="paragraph" w:customStyle="1" w:styleId="Text">
    <w:name w:val="Text"/>
    <w:basedOn w:val="Normln"/>
    <w:rsid w:val="00AC15A7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Bezmezer2">
    <w:name w:val="Bez mezer2"/>
    <w:rsid w:val="00AC15A7"/>
    <w:pPr>
      <w:suppressAutoHyphens/>
      <w:spacing w:after="0" w:line="100" w:lineRule="atLeast"/>
    </w:pPr>
    <w:rPr>
      <w:rFonts w:ascii="Calibri" w:eastAsia="SimSun" w:hAnsi="Calibri" w:cs="Calibri"/>
      <w:kern w:val="2"/>
      <w:lang w:eastAsia="ar-SA"/>
    </w:rPr>
  </w:style>
  <w:style w:type="paragraph" w:styleId="Nadpisobsahu">
    <w:name w:val="TOC Heading"/>
    <w:basedOn w:val="Nadpis1"/>
    <w:next w:val="Normln"/>
    <w:uiPriority w:val="39"/>
    <w:unhideWhenUsed/>
    <w:qFormat/>
    <w:rsid w:val="00AC15A7"/>
    <w:pPr>
      <w:spacing w:before="240" w:line="259" w:lineRule="auto"/>
      <w:outlineLvl w:val="9"/>
    </w:pPr>
    <w:rPr>
      <w:rFonts w:asciiTheme="majorHAnsi" w:hAnsiTheme="majorHAnsi"/>
      <w:b w:val="0"/>
      <w:bCs w:val="0"/>
      <w:color w:val="2E74B5" w:themeColor="accent1" w:themeShade="BF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AC15A7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AC15A7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AC15A7"/>
    <w:pPr>
      <w:spacing w:after="100"/>
      <w:ind w:left="440"/>
    </w:pPr>
  </w:style>
  <w:style w:type="character" w:customStyle="1" w:styleId="Normln1Char">
    <w:name w:val="Normální1 Char"/>
    <w:rsid w:val="00AC15A7"/>
    <w:rPr>
      <w:rFonts w:ascii="Arial" w:hAnsi="Arial" w:cs="Arial"/>
      <w:sz w:val="24"/>
      <w:lang w:val="cs-CZ" w:eastAsia="ar-SA" w:bidi="ar-SA"/>
    </w:rPr>
  </w:style>
  <w:style w:type="character" w:customStyle="1" w:styleId="highlightedglossaryterm">
    <w:name w:val="highlightedglossaryterm"/>
    <w:basedOn w:val="Standardnpsmoodstavce"/>
    <w:rsid w:val="00AC15A7"/>
  </w:style>
  <w:style w:type="character" w:styleId="Siln">
    <w:name w:val="Strong"/>
    <w:qFormat/>
    <w:rsid w:val="00AC15A7"/>
    <w:rPr>
      <w:b/>
      <w:bCs/>
    </w:rPr>
  </w:style>
  <w:style w:type="paragraph" w:customStyle="1" w:styleId="Normln1">
    <w:name w:val="Normální1"/>
    <w:rsid w:val="00AC15A7"/>
    <w:pPr>
      <w:widowControl w:val="0"/>
      <w:suppressAutoHyphens/>
      <w:spacing w:after="0" w:line="240" w:lineRule="auto"/>
    </w:pPr>
    <w:rPr>
      <w:rFonts w:ascii="Arial" w:eastAsia="Times New Roman" w:hAnsi="Arial" w:cs="Arial"/>
      <w:sz w:val="24"/>
      <w:szCs w:val="20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C15A7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C15A7"/>
  </w:style>
  <w:style w:type="paragraph" w:customStyle="1" w:styleId="bntext">
    <w:name w:val="běžný text"/>
    <w:rsid w:val="00AC15A7"/>
    <w:pPr>
      <w:snapToGrid w:val="0"/>
      <w:spacing w:after="0" w:line="240" w:lineRule="auto"/>
      <w:jc w:val="both"/>
    </w:pPr>
    <w:rPr>
      <w:rFonts w:ascii="Arial" w:eastAsia="Times New Roman" w:hAnsi="Arial" w:cs="Times New Roman"/>
      <w:sz w:val="18"/>
      <w:szCs w:val="18"/>
    </w:rPr>
  </w:style>
  <w:style w:type="paragraph" w:customStyle="1" w:styleId="par">
    <w:name w:val="par"/>
    <w:uiPriority w:val="99"/>
    <w:rsid w:val="00AC15A7"/>
    <w:pPr>
      <w:widowControl w:val="0"/>
      <w:autoSpaceDE w:val="0"/>
      <w:autoSpaceDN w:val="0"/>
      <w:adjustRightInd w:val="0"/>
      <w:spacing w:before="283" w:after="283" w:line="240" w:lineRule="auto"/>
      <w:jc w:val="both"/>
    </w:pPr>
    <w:rPr>
      <w:rFonts w:ascii="Arial" w:eastAsia="Times New Roman" w:hAnsi="Arial" w:cs="Arial"/>
      <w:color w:val="000000"/>
      <w:lang w:eastAsia="cs-CZ"/>
    </w:rPr>
  </w:style>
  <w:style w:type="paragraph" w:customStyle="1" w:styleId="Textbody">
    <w:name w:val="Text body"/>
    <w:basedOn w:val="Normln"/>
    <w:rsid w:val="00AC15A7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64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rsid w:val="00FF20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1msonormal">
    <w:name w:val="v1msonormal"/>
    <w:basedOn w:val="Normln"/>
    <w:rsid w:val="00ED27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texttabulkyPed0bZa3bdkovn15dku">
    <w:name w:val="Styl text tabulky + Před:  0 b. Za:  3 b. Řádkování:  15 řádku"/>
    <w:basedOn w:val="Normln"/>
    <w:rsid w:val="00725127"/>
    <w:pPr>
      <w:suppressAutoHyphens/>
      <w:spacing w:after="60" w:line="240" w:lineRule="auto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WW8Num4z5">
    <w:name w:val="WW8Num4z5"/>
    <w:rsid w:val="00370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94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6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 systému Windows</dc:creator>
  <cp:keywords/>
  <dc:description/>
  <cp:lastModifiedBy>Uživatel systému Windows</cp:lastModifiedBy>
  <cp:revision>7</cp:revision>
  <cp:lastPrinted>2021-06-29T12:53:00Z</cp:lastPrinted>
  <dcterms:created xsi:type="dcterms:W3CDTF">2021-06-29T12:54:00Z</dcterms:created>
  <dcterms:modified xsi:type="dcterms:W3CDTF">2022-09-06T10:40:00Z</dcterms:modified>
</cp:coreProperties>
</file>